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4E87" w14:textId="30B3A2E8" w:rsidR="00ED2ED9" w:rsidRPr="002B41FF" w:rsidRDefault="00792F74" w:rsidP="003272E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ZAŁĄCZNIK nr</w:t>
      </w:r>
      <w:r w:rsidR="00F02F0B">
        <w:rPr>
          <w:rFonts w:ascii="Calibri" w:hAnsi="Calibri" w:cs="Calibri"/>
          <w:b/>
          <w:bCs/>
        </w:rPr>
        <w:t xml:space="preserve"> </w:t>
      </w:r>
      <w:r w:rsidR="003B6287">
        <w:rPr>
          <w:rFonts w:ascii="Calibri" w:hAnsi="Calibri" w:cs="Calibri"/>
          <w:b/>
          <w:bCs/>
        </w:rPr>
        <w:t>6</w:t>
      </w:r>
      <w:r w:rsidR="003272EA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>do Zapytania ofertowego nr</w:t>
      </w:r>
      <w:r w:rsidR="000D2967" w:rsidRPr="002B41FF">
        <w:rPr>
          <w:rFonts w:ascii="Calibri" w:hAnsi="Calibri" w:cs="Calibri"/>
          <w:b/>
          <w:bCs/>
        </w:rPr>
        <w:t xml:space="preserve"> </w:t>
      </w:r>
      <w:r w:rsidR="00AC2210">
        <w:rPr>
          <w:rFonts w:ascii="Calibri" w:hAnsi="Calibri" w:cs="Calibri"/>
          <w:b/>
          <w:bCs/>
        </w:rPr>
        <w:t>6</w:t>
      </w:r>
      <w:r w:rsidR="00AC2210" w:rsidRPr="00FD191C">
        <w:rPr>
          <w:rFonts w:ascii="Calibri" w:hAnsi="Calibri" w:cs="Calibri"/>
          <w:b/>
          <w:bCs/>
        </w:rPr>
        <w:t>/240</w:t>
      </w:r>
      <w:r w:rsidR="00AC2210">
        <w:rPr>
          <w:rFonts w:ascii="Calibri" w:hAnsi="Calibri" w:cs="Calibri"/>
          <w:b/>
          <w:bCs/>
        </w:rPr>
        <w:t>17</w:t>
      </w:r>
      <w:r w:rsidR="00AC2210" w:rsidRPr="00FD191C">
        <w:rPr>
          <w:rFonts w:ascii="Calibri" w:hAnsi="Calibri" w:cs="Calibri"/>
          <w:b/>
          <w:bCs/>
        </w:rPr>
        <w:t>/</w:t>
      </w:r>
      <w:r w:rsidR="00AC2210">
        <w:rPr>
          <w:rFonts w:ascii="Calibri" w:hAnsi="Calibri" w:cs="Calibri"/>
          <w:b/>
          <w:bCs/>
        </w:rPr>
        <w:t>ADN</w:t>
      </w:r>
      <w:r w:rsidR="00AC2210" w:rsidRPr="00FD191C">
        <w:rPr>
          <w:rFonts w:ascii="Calibri" w:hAnsi="Calibri" w:cs="Calibri"/>
          <w:b/>
          <w:bCs/>
        </w:rPr>
        <w:t>/202</w:t>
      </w:r>
      <w:r w:rsidR="00AC2210">
        <w:rPr>
          <w:rFonts w:ascii="Calibri" w:hAnsi="Calibri" w:cs="Calibri"/>
          <w:b/>
          <w:bCs/>
        </w:rPr>
        <w:t>5</w:t>
      </w:r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788BC299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0E0C105" w14:textId="508C5D58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Wykonawca:</w:t>
      </w:r>
    </w:p>
    <w:p w14:paraId="7959D5BF" w14:textId="77777777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066A0730" w14:textId="77777777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2CA26739" w14:textId="5DE5D704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(w zależności od podmiotu: imię i nazwisko/nazwa firmy)</w:t>
      </w:r>
    </w:p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73864650" w:rsidR="009D77B5" w:rsidRPr="003272EA" w:rsidRDefault="00E33F0B" w:rsidP="003272EA">
      <w:pPr>
        <w:spacing w:line="360" w:lineRule="auto"/>
        <w:ind w:firstLine="709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r w:rsidR="001C2A53">
        <w:rPr>
          <w:rFonts w:ascii="Calibri" w:hAnsi="Calibri" w:cs="Calibri"/>
          <w:b/>
          <w:bCs/>
        </w:rPr>
        <w:t xml:space="preserve"> </w:t>
      </w:r>
      <w:r w:rsidR="00AC2210">
        <w:rPr>
          <w:rFonts w:ascii="Calibri" w:hAnsi="Calibri" w:cs="Calibri"/>
          <w:b/>
          <w:bCs/>
        </w:rPr>
        <w:t>6</w:t>
      </w:r>
      <w:r w:rsidR="00AC2210" w:rsidRPr="00FD191C">
        <w:rPr>
          <w:rFonts w:ascii="Calibri" w:hAnsi="Calibri" w:cs="Calibri"/>
          <w:b/>
          <w:bCs/>
        </w:rPr>
        <w:t>/240</w:t>
      </w:r>
      <w:r w:rsidR="00AC2210">
        <w:rPr>
          <w:rFonts w:ascii="Calibri" w:hAnsi="Calibri" w:cs="Calibri"/>
          <w:b/>
          <w:bCs/>
        </w:rPr>
        <w:t>17</w:t>
      </w:r>
      <w:r w:rsidR="00AC2210" w:rsidRPr="00FD191C">
        <w:rPr>
          <w:rFonts w:ascii="Calibri" w:hAnsi="Calibri" w:cs="Calibri"/>
          <w:b/>
          <w:bCs/>
        </w:rPr>
        <w:t>/</w:t>
      </w:r>
      <w:r w:rsidR="00AC2210">
        <w:rPr>
          <w:rFonts w:ascii="Calibri" w:hAnsi="Calibri" w:cs="Calibri"/>
          <w:b/>
          <w:bCs/>
        </w:rPr>
        <w:t>ADN</w:t>
      </w:r>
      <w:r w:rsidR="00AC2210" w:rsidRPr="00FD191C">
        <w:rPr>
          <w:rFonts w:ascii="Calibri" w:hAnsi="Calibri" w:cs="Calibri"/>
          <w:b/>
          <w:bCs/>
        </w:rPr>
        <w:t>/202</w:t>
      </w:r>
      <w:r w:rsidR="00AC2210">
        <w:rPr>
          <w:rFonts w:ascii="Calibri" w:hAnsi="Calibri" w:cs="Calibri"/>
          <w:b/>
          <w:bCs/>
        </w:rPr>
        <w:t>5</w:t>
      </w:r>
      <w:r w:rsidR="00AC2210">
        <w:rPr>
          <w:rFonts w:ascii="Calibri" w:hAnsi="Calibri" w:cs="Calibri"/>
          <w:b/>
          <w:bCs/>
        </w:rPr>
        <w:t xml:space="preserve"> </w:t>
      </w:r>
      <w:r w:rsidR="00FA46F9" w:rsidRPr="002B41FF">
        <w:rPr>
          <w:rFonts w:ascii="Calibri" w:hAnsi="Calibri" w:cs="Calibri"/>
        </w:rPr>
        <w:t xml:space="preserve">niniejszym oświadczam, </w:t>
      </w:r>
      <w:r w:rsidR="002B41FF">
        <w:rPr>
          <w:rFonts w:ascii="Calibri" w:hAnsi="Calibri" w:cs="Calibri"/>
        </w:rPr>
        <w:br/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 występują</w:t>
      </w:r>
      <w:r w:rsidR="007D57E3" w:rsidRPr="002B41FF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  <w:r w:rsidR="00BA4A7B">
        <w:rPr>
          <w:rFonts w:asciiTheme="minorHAnsi" w:hAnsiTheme="minorHAnsi" w:cstheme="minorHAnsi"/>
        </w:rPr>
        <w:t>.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Pr="00844C50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2B41FF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C577D0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C577D0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C577D0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C577D0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C577D0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C577D0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C577D0" w:rsidRDefault="00EA0346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C577D0">
              <w:rPr>
                <w:rFonts w:ascii="Calibri" w:hAnsi="Calibri" w:cs="Calibri"/>
                <w:bCs/>
              </w:rPr>
              <w:t>Pieczęć firmowa</w:t>
            </w:r>
            <w:r w:rsidR="00B703F3" w:rsidRPr="00C577D0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C577D0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1172A2F5" w14:textId="77777777" w:rsidR="00C743E7" w:rsidRDefault="00C743E7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Pr="00AF6025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DFC4978" w14:textId="77777777" w:rsidR="00E33F0B" w:rsidRPr="00AF6025" w:rsidRDefault="00E33F0B" w:rsidP="007D57E3">
      <w:pPr>
        <w:tabs>
          <w:tab w:val="left" w:pos="889"/>
        </w:tabs>
        <w:rPr>
          <w:rFonts w:ascii="Calibri" w:hAnsi="Calibri" w:cs="Calibri"/>
          <w:i/>
          <w:iCs/>
          <w:sz w:val="18"/>
          <w:szCs w:val="18"/>
        </w:rPr>
      </w:pPr>
    </w:p>
    <w:p w14:paraId="7C0BCFF3" w14:textId="6AD053E3" w:rsidR="00E33F0B" w:rsidRDefault="00E33F0B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249204EA" w14:textId="77777777" w:rsidR="007C47D6" w:rsidRDefault="007C47D6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1518FCF8" w14:textId="77777777" w:rsidR="007C47D6" w:rsidRDefault="007C47D6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696FFAF1" w14:textId="77777777" w:rsidR="007C47D6" w:rsidRDefault="007C47D6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3EEF6641" w14:textId="77777777" w:rsidR="007C47D6" w:rsidRPr="0037309F" w:rsidRDefault="007C47D6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64799763" w14:textId="3EFD0B03" w:rsidR="007D57E3" w:rsidRPr="0037309F" w:rsidRDefault="007D57E3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r w:rsidRPr="0037309F">
        <w:rPr>
          <w:rFonts w:ascii="Calibri" w:hAnsi="Calibri" w:cs="Calibri"/>
          <w:i/>
          <w:iCs/>
          <w:sz w:val="20"/>
          <w:szCs w:val="20"/>
        </w:rPr>
        <w:t>*</w:t>
      </w:r>
      <w:r w:rsidR="007C47D6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37309F">
        <w:rPr>
          <w:rFonts w:ascii="Calibri" w:hAnsi="Calibri" w:cs="Calibri"/>
          <w:i/>
          <w:iCs/>
          <w:sz w:val="20"/>
          <w:szCs w:val="20"/>
        </w:rPr>
        <w:t>niewłaściwe skreślić</w:t>
      </w:r>
    </w:p>
    <w:p w14:paraId="4B5D86A3" w14:textId="5E03017E" w:rsidR="007D57E3" w:rsidRPr="0037309F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37309F">
        <w:rPr>
          <w:rFonts w:ascii="Calibri" w:hAnsi="Calibri" w:cs="Calibri"/>
          <w:sz w:val="20"/>
          <w:szCs w:val="20"/>
        </w:rPr>
        <w:tab/>
      </w:r>
    </w:p>
    <w:sectPr w:rsidR="007D57E3" w:rsidRPr="0037309F" w:rsidSect="00721577">
      <w:headerReference w:type="default" r:id="rId8"/>
      <w:pgSz w:w="11906" w:h="16838"/>
      <w:pgMar w:top="1418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83DBC" w14:textId="7553490F" w:rsidR="00E33F0B" w:rsidRDefault="00C60E65" w:rsidP="00CD11E6">
    <w:pPr>
      <w:pStyle w:val="NormalnyWeb"/>
      <w:spacing w:before="0" w:beforeAutospacing="0" w:after="0" w:afterAutospacing="0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4870C6" wp14:editId="1A5F8ED8">
          <wp:simplePos x="0" y="0"/>
          <wp:positionH relativeFrom="margin">
            <wp:posOffset>234895</wp:posOffset>
          </wp:positionH>
          <wp:positionV relativeFrom="paragraph">
            <wp:posOffset>164548</wp:posOffset>
          </wp:positionV>
          <wp:extent cx="5760720" cy="757555"/>
          <wp:effectExtent l="0" t="0" r="0" b="4445"/>
          <wp:wrapSquare wrapText="bothSides"/>
          <wp:docPr id="2028473031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246B7"/>
    <w:rsid w:val="00030354"/>
    <w:rsid w:val="0004233F"/>
    <w:rsid w:val="000450C4"/>
    <w:rsid w:val="000515B1"/>
    <w:rsid w:val="00052431"/>
    <w:rsid w:val="000632B7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2C36"/>
    <w:rsid w:val="000F2B7D"/>
    <w:rsid w:val="00101C1D"/>
    <w:rsid w:val="001032B1"/>
    <w:rsid w:val="0010699D"/>
    <w:rsid w:val="00111B15"/>
    <w:rsid w:val="00120D3C"/>
    <w:rsid w:val="0013009E"/>
    <w:rsid w:val="0015302E"/>
    <w:rsid w:val="00153160"/>
    <w:rsid w:val="00153CBB"/>
    <w:rsid w:val="00153EA0"/>
    <w:rsid w:val="00156BE0"/>
    <w:rsid w:val="001632CE"/>
    <w:rsid w:val="00172B7D"/>
    <w:rsid w:val="00177D9A"/>
    <w:rsid w:val="001824F2"/>
    <w:rsid w:val="00186273"/>
    <w:rsid w:val="00193FB6"/>
    <w:rsid w:val="00197D87"/>
    <w:rsid w:val="001A132C"/>
    <w:rsid w:val="001C1D8D"/>
    <w:rsid w:val="001C2A53"/>
    <w:rsid w:val="001D163A"/>
    <w:rsid w:val="00202201"/>
    <w:rsid w:val="0020331A"/>
    <w:rsid w:val="0023137F"/>
    <w:rsid w:val="002328A5"/>
    <w:rsid w:val="00233283"/>
    <w:rsid w:val="00240D86"/>
    <w:rsid w:val="0025130A"/>
    <w:rsid w:val="002556C4"/>
    <w:rsid w:val="00266A7B"/>
    <w:rsid w:val="00267AF5"/>
    <w:rsid w:val="00272E34"/>
    <w:rsid w:val="00282EDA"/>
    <w:rsid w:val="0028631A"/>
    <w:rsid w:val="002B41FF"/>
    <w:rsid w:val="002D150A"/>
    <w:rsid w:val="002E19D9"/>
    <w:rsid w:val="00300176"/>
    <w:rsid w:val="003060E7"/>
    <w:rsid w:val="00325140"/>
    <w:rsid w:val="003272EA"/>
    <w:rsid w:val="00360273"/>
    <w:rsid w:val="003610B6"/>
    <w:rsid w:val="00362569"/>
    <w:rsid w:val="0036319E"/>
    <w:rsid w:val="0037309F"/>
    <w:rsid w:val="003758B6"/>
    <w:rsid w:val="0039235D"/>
    <w:rsid w:val="00396A08"/>
    <w:rsid w:val="003B6287"/>
    <w:rsid w:val="003C4559"/>
    <w:rsid w:val="003D05F8"/>
    <w:rsid w:val="003D5E38"/>
    <w:rsid w:val="003E0A71"/>
    <w:rsid w:val="003E3DEA"/>
    <w:rsid w:val="003F58AB"/>
    <w:rsid w:val="00402840"/>
    <w:rsid w:val="00433277"/>
    <w:rsid w:val="004374A9"/>
    <w:rsid w:val="004418D4"/>
    <w:rsid w:val="004461F5"/>
    <w:rsid w:val="004475A0"/>
    <w:rsid w:val="00462694"/>
    <w:rsid w:val="004870C4"/>
    <w:rsid w:val="004B2C47"/>
    <w:rsid w:val="004B4291"/>
    <w:rsid w:val="004C1A8A"/>
    <w:rsid w:val="004C3DEF"/>
    <w:rsid w:val="004F2FA9"/>
    <w:rsid w:val="004F6265"/>
    <w:rsid w:val="0050759F"/>
    <w:rsid w:val="00510232"/>
    <w:rsid w:val="00511107"/>
    <w:rsid w:val="005223F9"/>
    <w:rsid w:val="005320B1"/>
    <w:rsid w:val="005327F0"/>
    <w:rsid w:val="00536998"/>
    <w:rsid w:val="00544BAB"/>
    <w:rsid w:val="00553A3F"/>
    <w:rsid w:val="005645C0"/>
    <w:rsid w:val="00582950"/>
    <w:rsid w:val="00583E5B"/>
    <w:rsid w:val="00592A9F"/>
    <w:rsid w:val="00595E26"/>
    <w:rsid w:val="005A130E"/>
    <w:rsid w:val="005C62FB"/>
    <w:rsid w:val="005D2A52"/>
    <w:rsid w:val="005F1335"/>
    <w:rsid w:val="005F78CA"/>
    <w:rsid w:val="00613671"/>
    <w:rsid w:val="006157CF"/>
    <w:rsid w:val="0062770A"/>
    <w:rsid w:val="00664061"/>
    <w:rsid w:val="00675E73"/>
    <w:rsid w:val="00676220"/>
    <w:rsid w:val="00684931"/>
    <w:rsid w:val="006B3541"/>
    <w:rsid w:val="006E29A1"/>
    <w:rsid w:val="006F4ADA"/>
    <w:rsid w:val="00712BFB"/>
    <w:rsid w:val="007146A3"/>
    <w:rsid w:val="007165D4"/>
    <w:rsid w:val="00721577"/>
    <w:rsid w:val="00735E56"/>
    <w:rsid w:val="0075161E"/>
    <w:rsid w:val="00761470"/>
    <w:rsid w:val="00782FB1"/>
    <w:rsid w:val="00785EF4"/>
    <w:rsid w:val="0079164D"/>
    <w:rsid w:val="00792F74"/>
    <w:rsid w:val="00795784"/>
    <w:rsid w:val="007A0679"/>
    <w:rsid w:val="007C14B1"/>
    <w:rsid w:val="007C47D6"/>
    <w:rsid w:val="007D57E3"/>
    <w:rsid w:val="007F39DB"/>
    <w:rsid w:val="008110A4"/>
    <w:rsid w:val="0081459E"/>
    <w:rsid w:val="0081556B"/>
    <w:rsid w:val="00831F0C"/>
    <w:rsid w:val="00844266"/>
    <w:rsid w:val="00844519"/>
    <w:rsid w:val="00844C50"/>
    <w:rsid w:val="008637C1"/>
    <w:rsid w:val="00864776"/>
    <w:rsid w:val="00877CAA"/>
    <w:rsid w:val="00887314"/>
    <w:rsid w:val="008A4770"/>
    <w:rsid w:val="008B562B"/>
    <w:rsid w:val="008E539D"/>
    <w:rsid w:val="008E5708"/>
    <w:rsid w:val="00901CA1"/>
    <w:rsid w:val="009063C3"/>
    <w:rsid w:val="009179EA"/>
    <w:rsid w:val="00925888"/>
    <w:rsid w:val="0095379A"/>
    <w:rsid w:val="00956305"/>
    <w:rsid w:val="00956623"/>
    <w:rsid w:val="0095685D"/>
    <w:rsid w:val="00963E90"/>
    <w:rsid w:val="00967515"/>
    <w:rsid w:val="009833A8"/>
    <w:rsid w:val="00990905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72A86"/>
    <w:rsid w:val="00A93987"/>
    <w:rsid w:val="00A97123"/>
    <w:rsid w:val="00AB3C51"/>
    <w:rsid w:val="00AB75A3"/>
    <w:rsid w:val="00AC2210"/>
    <w:rsid w:val="00AD778B"/>
    <w:rsid w:val="00AF3247"/>
    <w:rsid w:val="00AF6025"/>
    <w:rsid w:val="00B02224"/>
    <w:rsid w:val="00B028B5"/>
    <w:rsid w:val="00B065F4"/>
    <w:rsid w:val="00B14140"/>
    <w:rsid w:val="00B15114"/>
    <w:rsid w:val="00B26754"/>
    <w:rsid w:val="00B305C1"/>
    <w:rsid w:val="00B35B02"/>
    <w:rsid w:val="00B36DBD"/>
    <w:rsid w:val="00B40D79"/>
    <w:rsid w:val="00B47A95"/>
    <w:rsid w:val="00B50CF7"/>
    <w:rsid w:val="00B50DCB"/>
    <w:rsid w:val="00B66B69"/>
    <w:rsid w:val="00B702B1"/>
    <w:rsid w:val="00B703F3"/>
    <w:rsid w:val="00B71351"/>
    <w:rsid w:val="00B7359C"/>
    <w:rsid w:val="00B813DB"/>
    <w:rsid w:val="00B870C2"/>
    <w:rsid w:val="00B93027"/>
    <w:rsid w:val="00BA4A7B"/>
    <w:rsid w:val="00BB1F8B"/>
    <w:rsid w:val="00BC0F53"/>
    <w:rsid w:val="00BE4F27"/>
    <w:rsid w:val="00BE6A76"/>
    <w:rsid w:val="00BF4673"/>
    <w:rsid w:val="00C04242"/>
    <w:rsid w:val="00C11BD5"/>
    <w:rsid w:val="00C21BD6"/>
    <w:rsid w:val="00C3292E"/>
    <w:rsid w:val="00C336A1"/>
    <w:rsid w:val="00C43F39"/>
    <w:rsid w:val="00C51194"/>
    <w:rsid w:val="00C56BF3"/>
    <w:rsid w:val="00C577D0"/>
    <w:rsid w:val="00C60E65"/>
    <w:rsid w:val="00C743E7"/>
    <w:rsid w:val="00C760E8"/>
    <w:rsid w:val="00C77DDA"/>
    <w:rsid w:val="00CA12DC"/>
    <w:rsid w:val="00CB1A7F"/>
    <w:rsid w:val="00CD11E6"/>
    <w:rsid w:val="00CE5C4A"/>
    <w:rsid w:val="00CF0E8F"/>
    <w:rsid w:val="00CF2DC0"/>
    <w:rsid w:val="00CF6095"/>
    <w:rsid w:val="00CF713B"/>
    <w:rsid w:val="00D10F18"/>
    <w:rsid w:val="00D220F4"/>
    <w:rsid w:val="00D34BF4"/>
    <w:rsid w:val="00D44A85"/>
    <w:rsid w:val="00D561E6"/>
    <w:rsid w:val="00D73C54"/>
    <w:rsid w:val="00D7525A"/>
    <w:rsid w:val="00D9726D"/>
    <w:rsid w:val="00DA751E"/>
    <w:rsid w:val="00DB4172"/>
    <w:rsid w:val="00DB604A"/>
    <w:rsid w:val="00DC626B"/>
    <w:rsid w:val="00DC6872"/>
    <w:rsid w:val="00DD018A"/>
    <w:rsid w:val="00E1340A"/>
    <w:rsid w:val="00E205FD"/>
    <w:rsid w:val="00E20F58"/>
    <w:rsid w:val="00E32ED9"/>
    <w:rsid w:val="00E33F0B"/>
    <w:rsid w:val="00E84E4D"/>
    <w:rsid w:val="00E96AA2"/>
    <w:rsid w:val="00E97E28"/>
    <w:rsid w:val="00EA0346"/>
    <w:rsid w:val="00EA0F79"/>
    <w:rsid w:val="00EA29F0"/>
    <w:rsid w:val="00EA429D"/>
    <w:rsid w:val="00EB3D34"/>
    <w:rsid w:val="00EC09F5"/>
    <w:rsid w:val="00EC245D"/>
    <w:rsid w:val="00ED2ED9"/>
    <w:rsid w:val="00ED4482"/>
    <w:rsid w:val="00ED4FDF"/>
    <w:rsid w:val="00EE68F0"/>
    <w:rsid w:val="00EF3B24"/>
    <w:rsid w:val="00F02F0B"/>
    <w:rsid w:val="00F34625"/>
    <w:rsid w:val="00F34987"/>
    <w:rsid w:val="00F456D7"/>
    <w:rsid w:val="00F7027D"/>
    <w:rsid w:val="00F82A7B"/>
    <w:rsid w:val="00F8590F"/>
    <w:rsid w:val="00F87DAC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BA4A7B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Skwarek</cp:lastModifiedBy>
  <cp:revision>14</cp:revision>
  <cp:lastPrinted>2022-04-21T12:46:00Z</cp:lastPrinted>
  <dcterms:created xsi:type="dcterms:W3CDTF">2022-12-08T08:15:00Z</dcterms:created>
  <dcterms:modified xsi:type="dcterms:W3CDTF">2025-07-03T12:25:00Z</dcterms:modified>
</cp:coreProperties>
</file>